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8931C9" w14:textId="24D96069" w:rsidR="00545BEA" w:rsidRDefault="00545BEA" w:rsidP="00545BEA">
      <w:pPr>
        <w:pStyle w:val="Nagwek"/>
        <w:spacing w:line="276" w:lineRule="auto"/>
        <w:rPr>
          <w:rFonts w:ascii="Arial" w:hAnsi="Arial" w:cs="Arial"/>
          <w:bCs/>
        </w:rPr>
      </w:pPr>
      <w:r w:rsidRPr="00CD29C8">
        <w:rPr>
          <w:rFonts w:ascii="Arial" w:hAnsi="Arial" w:cs="Arial"/>
          <w:bCs/>
        </w:rPr>
        <w:t xml:space="preserve">Załącznik nr </w:t>
      </w:r>
      <w:r w:rsidR="00A82CBE">
        <w:rPr>
          <w:rFonts w:ascii="Arial" w:hAnsi="Arial" w:cs="Arial"/>
          <w:bCs/>
        </w:rPr>
        <w:t>6</w:t>
      </w:r>
      <w:r w:rsidRPr="00CD29C8">
        <w:rPr>
          <w:rFonts w:ascii="Arial" w:hAnsi="Arial" w:cs="Arial"/>
          <w:bCs/>
        </w:rPr>
        <w:t xml:space="preserve"> do </w:t>
      </w:r>
      <w:r>
        <w:rPr>
          <w:rFonts w:ascii="Arial" w:hAnsi="Arial" w:cs="Arial"/>
          <w:bCs/>
        </w:rPr>
        <w:t>Umowy wsparcia</w:t>
      </w:r>
      <w:r w:rsidRPr="00CD29C8">
        <w:rPr>
          <w:rFonts w:ascii="Arial" w:hAnsi="Arial" w:cs="Arial"/>
          <w:bCs/>
        </w:rPr>
        <w:t xml:space="preserve"> w Projekcie: </w:t>
      </w:r>
    </w:p>
    <w:p w14:paraId="4147B094" w14:textId="77777777" w:rsidR="00545BEA" w:rsidRDefault="00545BEA" w:rsidP="00545BEA">
      <w:pPr>
        <w:spacing w:after="0"/>
        <w:rPr>
          <w:rFonts w:ascii="Arial" w:hAnsi="Arial" w:cs="Arial"/>
          <w:bCs/>
          <w:sz w:val="24"/>
          <w:szCs w:val="24"/>
        </w:rPr>
      </w:pPr>
      <w:r w:rsidRPr="002D39C6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0E5D61D3" w14:textId="4A4E8B79" w:rsidR="00B56791" w:rsidRDefault="00545BEA" w:rsidP="00545BEA">
      <w:pPr>
        <w:spacing w:after="120"/>
        <w:rPr>
          <w:rFonts w:ascii="Arial" w:hAnsi="Arial" w:cs="Arial"/>
          <w:bCs/>
          <w:sz w:val="24"/>
          <w:szCs w:val="24"/>
        </w:rPr>
      </w:pPr>
      <w:r w:rsidRPr="002D39C6">
        <w:rPr>
          <w:rFonts w:ascii="Arial" w:hAnsi="Arial" w:cs="Arial"/>
          <w:bCs/>
          <w:sz w:val="24"/>
          <w:szCs w:val="24"/>
        </w:rPr>
        <w:t>Nr FERS.01.03-IP.09-0057/23</w:t>
      </w:r>
    </w:p>
    <w:p w14:paraId="17ECC45E" w14:textId="77777777" w:rsidR="00545BEA" w:rsidRDefault="00545BEA" w:rsidP="00545BEA">
      <w:pPr>
        <w:spacing w:after="120"/>
        <w:rPr>
          <w:rFonts w:ascii="Arial" w:hAnsi="Arial" w:cs="Arial"/>
          <w:bCs/>
          <w:sz w:val="24"/>
          <w:szCs w:val="24"/>
        </w:rPr>
      </w:pPr>
    </w:p>
    <w:p w14:paraId="41AE3982" w14:textId="77777777" w:rsidR="00545BEA" w:rsidRPr="00545BEA" w:rsidRDefault="00545BEA" w:rsidP="00545BEA">
      <w:pPr>
        <w:spacing w:after="120"/>
        <w:rPr>
          <w:rFonts w:ascii="Arial" w:hAnsi="Arial" w:cs="Arial"/>
          <w:b/>
          <w:sz w:val="16"/>
          <w:szCs w:val="16"/>
        </w:rPr>
      </w:pPr>
    </w:p>
    <w:p w14:paraId="1E8BB118" w14:textId="77777777" w:rsidR="00B56791" w:rsidRPr="0096101B" w:rsidRDefault="00B56791" w:rsidP="0096101B">
      <w:pPr>
        <w:spacing w:line="360" w:lineRule="auto"/>
        <w:ind w:left="2836" w:firstLine="709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Miejscowość, data, …………………………………</w:t>
      </w:r>
    </w:p>
    <w:p w14:paraId="70159A51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07CE02E6" w14:textId="0B2EB9EA" w:rsidR="00B56791" w:rsidRPr="00540089" w:rsidRDefault="002D4D52" w:rsidP="0054008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0089">
        <w:rPr>
          <w:rFonts w:ascii="Arial" w:hAnsi="Arial" w:cs="Arial"/>
          <w:b/>
          <w:bCs/>
          <w:sz w:val="24"/>
          <w:szCs w:val="24"/>
        </w:rPr>
        <w:t>FORMULARZ PRZEKAZANIA INFORMACJI O RACHUNKU BANKOWYM DO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540089">
        <w:rPr>
          <w:rFonts w:ascii="Arial" w:hAnsi="Arial" w:cs="Arial"/>
          <w:b/>
          <w:bCs/>
          <w:sz w:val="24"/>
          <w:szCs w:val="24"/>
        </w:rPr>
        <w:t>WYPŁATY REFUNDACJI</w:t>
      </w:r>
    </w:p>
    <w:p w14:paraId="0551F392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33F9DC7D" w14:textId="05793C38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Ja, ……………………………………………………………………………………………, działając w imieniu firmy:</w:t>
      </w:r>
      <w:r w:rsidR="0096101B">
        <w:rPr>
          <w:rFonts w:ascii="Arial" w:hAnsi="Arial" w:cs="Arial"/>
          <w:sz w:val="24"/>
          <w:szCs w:val="24"/>
        </w:rPr>
        <w:t xml:space="preserve"> </w:t>
      </w:r>
      <w:r w:rsidRPr="0096101B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96101B">
        <w:rPr>
          <w:rFonts w:ascii="Arial" w:hAnsi="Arial" w:cs="Arial"/>
          <w:sz w:val="24"/>
          <w:szCs w:val="24"/>
        </w:rPr>
        <w:t>…………</w:t>
      </w:r>
      <w:r w:rsidRPr="0096101B">
        <w:rPr>
          <w:rFonts w:ascii="Arial" w:hAnsi="Arial" w:cs="Arial"/>
          <w:sz w:val="24"/>
          <w:szCs w:val="24"/>
        </w:rPr>
        <w:t xml:space="preserve"> proszę o dokonywanie wypłat refundacji w ramach projektu </w:t>
      </w:r>
      <w:r w:rsidR="00E929C5">
        <w:rPr>
          <w:rFonts w:ascii="Arial" w:hAnsi="Arial" w:cs="Arial"/>
          <w:sz w:val="24"/>
          <w:szCs w:val="24"/>
        </w:rPr>
        <w:br/>
      </w:r>
      <w:r w:rsidRPr="0096101B">
        <w:rPr>
          <w:rFonts w:ascii="Arial" w:hAnsi="Arial" w:cs="Arial"/>
          <w:sz w:val="24"/>
          <w:szCs w:val="24"/>
        </w:rPr>
        <w:t xml:space="preserve">nr </w:t>
      </w:r>
      <w:r w:rsidR="00D4360C" w:rsidRPr="002D39C6">
        <w:rPr>
          <w:rFonts w:ascii="Arial" w:hAnsi="Arial" w:cs="Arial"/>
          <w:bCs/>
          <w:sz w:val="24"/>
          <w:szCs w:val="24"/>
        </w:rPr>
        <w:t>FERS.01.03-IP.09-0057/23</w:t>
      </w:r>
      <w:r w:rsidR="00D4360C">
        <w:rPr>
          <w:rFonts w:ascii="Arial" w:hAnsi="Arial" w:cs="Arial"/>
          <w:bCs/>
        </w:rPr>
        <w:t xml:space="preserve"> </w:t>
      </w:r>
      <w:r w:rsidRPr="0096101B">
        <w:rPr>
          <w:rFonts w:ascii="Arial" w:hAnsi="Arial" w:cs="Arial"/>
          <w:sz w:val="24"/>
          <w:szCs w:val="24"/>
        </w:rPr>
        <w:t xml:space="preserve">pn. </w:t>
      </w:r>
      <w:r w:rsidR="00D4360C" w:rsidRPr="002D39C6">
        <w:rPr>
          <w:rFonts w:ascii="Arial" w:hAnsi="Arial" w:cs="Arial"/>
          <w:bCs/>
          <w:sz w:val="24"/>
          <w:szCs w:val="24"/>
        </w:rPr>
        <w:t>„Przepis na rozwój - Akademia HR”</w:t>
      </w:r>
      <w:r w:rsidR="00D4360C" w:rsidRPr="000339C8" w:rsidDel="00D4360C">
        <w:rPr>
          <w:rFonts w:ascii="Arial" w:hAnsi="Arial" w:cs="Arial"/>
        </w:rPr>
        <w:t xml:space="preserve"> </w:t>
      </w:r>
      <w:r w:rsidRPr="0096101B">
        <w:rPr>
          <w:rFonts w:ascii="Arial" w:hAnsi="Arial" w:cs="Arial"/>
          <w:sz w:val="24"/>
          <w:szCs w:val="24"/>
        </w:rPr>
        <w:t>na wskazany poniżej rachunek bankowy:</w:t>
      </w:r>
    </w:p>
    <w:p w14:paraId="138C86F2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_  _  -  _  _  _  _  -  _  _  _ _ -  _  _  _  _ - _  _  _  _ -  _  _  _  _ -  _  _  _  _</w:t>
      </w:r>
    </w:p>
    <w:p w14:paraId="1121BC19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5639B7D0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p w14:paraId="7F4D9142" w14:textId="77777777" w:rsidR="00B56791" w:rsidRPr="0096101B" w:rsidRDefault="00B56791" w:rsidP="0096101B">
      <w:pPr>
        <w:spacing w:line="360" w:lineRule="auto"/>
        <w:ind w:left="3545" w:firstLine="709"/>
        <w:rPr>
          <w:rFonts w:ascii="Arial" w:hAnsi="Arial" w:cs="Arial"/>
          <w:sz w:val="24"/>
          <w:szCs w:val="24"/>
        </w:rPr>
      </w:pPr>
      <w:r w:rsidRPr="0096101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5DCA83FD" w14:textId="3A751FD0" w:rsidR="00B56791" w:rsidRPr="0096101B" w:rsidRDefault="0096101B" w:rsidP="0096101B">
      <w:pPr>
        <w:spacing w:line="360" w:lineRule="auto"/>
        <w:ind w:left="354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56791" w:rsidRPr="0096101B">
        <w:rPr>
          <w:rFonts w:ascii="Arial" w:hAnsi="Arial" w:cs="Arial"/>
          <w:sz w:val="24"/>
          <w:szCs w:val="24"/>
        </w:rPr>
        <w:t>(podpis osoby składającej oświadczenie)</w:t>
      </w:r>
    </w:p>
    <w:p w14:paraId="24BBBCDF" w14:textId="77777777" w:rsidR="00B56791" w:rsidRPr="0096101B" w:rsidRDefault="00B56791" w:rsidP="0096101B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B56791" w:rsidRPr="0096101B" w:rsidSect="00631D03">
      <w:headerReference w:type="default" r:id="rId8"/>
      <w:footerReference w:type="default" r:id="rId9"/>
      <w:headerReference w:type="first" r:id="rId10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BFB5" w14:textId="62B4EB4F" w:rsidR="00545BEA" w:rsidRDefault="00545BEA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1B4318E" wp14:editId="62B27C15">
          <wp:simplePos x="0" y="0"/>
          <wp:positionH relativeFrom="margin">
            <wp:posOffset>0</wp:posOffset>
          </wp:positionH>
          <wp:positionV relativeFrom="paragraph">
            <wp:posOffset>-181610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81854416">
    <w:abstractNumId w:val="0"/>
  </w:num>
  <w:num w:numId="2" w16cid:durableId="823014796">
    <w:abstractNumId w:val="1"/>
  </w:num>
  <w:num w:numId="3" w16cid:durableId="1104544723">
    <w:abstractNumId w:val="3"/>
  </w:num>
  <w:num w:numId="4" w16cid:durableId="1285113956">
    <w:abstractNumId w:val="4"/>
  </w:num>
  <w:num w:numId="5" w16cid:durableId="979848690">
    <w:abstractNumId w:val="5"/>
  </w:num>
  <w:num w:numId="6" w16cid:durableId="34740921">
    <w:abstractNumId w:val="6"/>
  </w:num>
  <w:num w:numId="7" w16cid:durableId="661586911">
    <w:abstractNumId w:val="7"/>
  </w:num>
  <w:num w:numId="8" w16cid:durableId="984356014">
    <w:abstractNumId w:val="8"/>
  </w:num>
  <w:num w:numId="9" w16cid:durableId="2063677181">
    <w:abstractNumId w:val="11"/>
  </w:num>
  <w:num w:numId="10" w16cid:durableId="407188344">
    <w:abstractNumId w:val="15"/>
  </w:num>
  <w:num w:numId="11" w16cid:durableId="826357372">
    <w:abstractNumId w:val="16"/>
  </w:num>
  <w:num w:numId="12" w16cid:durableId="782190898">
    <w:abstractNumId w:val="21"/>
  </w:num>
  <w:num w:numId="13" w16cid:durableId="1266839438">
    <w:abstractNumId w:val="23"/>
  </w:num>
  <w:num w:numId="14" w16cid:durableId="1517426506">
    <w:abstractNumId w:val="24"/>
  </w:num>
  <w:num w:numId="15" w16cid:durableId="2119714112">
    <w:abstractNumId w:val="25"/>
  </w:num>
  <w:num w:numId="16" w16cid:durableId="400566600">
    <w:abstractNumId w:val="30"/>
  </w:num>
  <w:num w:numId="17" w16cid:durableId="1493132571">
    <w:abstractNumId w:val="33"/>
  </w:num>
  <w:num w:numId="18" w16cid:durableId="979843486">
    <w:abstractNumId w:val="35"/>
  </w:num>
  <w:num w:numId="19" w16cid:durableId="2079161096">
    <w:abstractNumId w:val="36"/>
  </w:num>
  <w:num w:numId="20" w16cid:durableId="300040066">
    <w:abstractNumId w:val="38"/>
  </w:num>
  <w:num w:numId="21" w16cid:durableId="1922443531">
    <w:abstractNumId w:val="39"/>
  </w:num>
  <w:num w:numId="22" w16cid:durableId="604846011">
    <w:abstractNumId w:val="43"/>
  </w:num>
  <w:num w:numId="23" w16cid:durableId="326593432">
    <w:abstractNumId w:val="45"/>
  </w:num>
  <w:num w:numId="24" w16cid:durableId="723144831">
    <w:abstractNumId w:val="47"/>
  </w:num>
  <w:num w:numId="25" w16cid:durableId="1062951414">
    <w:abstractNumId w:val="52"/>
  </w:num>
  <w:num w:numId="26" w16cid:durableId="1201866770">
    <w:abstractNumId w:val="55"/>
  </w:num>
  <w:num w:numId="27" w16cid:durableId="717435810">
    <w:abstractNumId w:val="58"/>
  </w:num>
  <w:num w:numId="28" w16cid:durableId="488441538">
    <w:abstractNumId w:val="62"/>
  </w:num>
  <w:num w:numId="29" w16cid:durableId="1659379849">
    <w:abstractNumId w:val="70"/>
  </w:num>
  <w:num w:numId="30" w16cid:durableId="1031687403">
    <w:abstractNumId w:val="72"/>
  </w:num>
  <w:num w:numId="31" w16cid:durableId="128867213">
    <w:abstractNumId w:val="73"/>
  </w:num>
  <w:num w:numId="32" w16cid:durableId="954605966">
    <w:abstractNumId w:val="110"/>
  </w:num>
  <w:num w:numId="33" w16cid:durableId="1533953689">
    <w:abstractNumId w:val="90"/>
  </w:num>
  <w:num w:numId="34" w16cid:durableId="177232531">
    <w:abstractNumId w:val="111"/>
  </w:num>
  <w:num w:numId="35" w16cid:durableId="1124270392">
    <w:abstractNumId w:val="80"/>
  </w:num>
  <w:num w:numId="36" w16cid:durableId="101457442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2271134">
    <w:abstractNumId w:val="84"/>
  </w:num>
  <w:num w:numId="38" w16cid:durableId="1396002142">
    <w:abstractNumId w:val="124"/>
  </w:num>
  <w:num w:numId="39" w16cid:durableId="498815463">
    <w:abstractNumId w:val="105"/>
  </w:num>
  <w:num w:numId="40" w16cid:durableId="1300720833">
    <w:abstractNumId w:val="81"/>
  </w:num>
  <w:num w:numId="41" w16cid:durableId="1118983998">
    <w:abstractNumId w:val="76"/>
  </w:num>
  <w:num w:numId="42" w16cid:durableId="1339191147">
    <w:abstractNumId w:val="78"/>
  </w:num>
  <w:num w:numId="43" w16cid:durableId="140388624">
    <w:abstractNumId w:val="127"/>
  </w:num>
  <w:num w:numId="44" w16cid:durableId="1969043098">
    <w:abstractNumId w:val="85"/>
  </w:num>
  <w:num w:numId="45" w16cid:durableId="1968659658">
    <w:abstractNumId w:val="97"/>
  </w:num>
  <w:num w:numId="46" w16cid:durableId="680008349">
    <w:abstractNumId w:val="100"/>
  </w:num>
  <w:num w:numId="47" w16cid:durableId="1461649772">
    <w:abstractNumId w:val="98"/>
  </w:num>
  <w:num w:numId="48" w16cid:durableId="281763181">
    <w:abstractNumId w:val="128"/>
  </w:num>
  <w:num w:numId="49" w16cid:durableId="1733456724">
    <w:abstractNumId w:val="134"/>
  </w:num>
  <w:num w:numId="50" w16cid:durableId="2042591304">
    <w:abstractNumId w:val="131"/>
  </w:num>
  <w:num w:numId="51" w16cid:durableId="1967344030">
    <w:abstractNumId w:val="86"/>
  </w:num>
  <w:num w:numId="52" w16cid:durableId="2052530352">
    <w:abstractNumId w:val="83"/>
  </w:num>
  <w:num w:numId="53" w16cid:durableId="1926065788">
    <w:abstractNumId w:val="109"/>
  </w:num>
  <w:num w:numId="54" w16cid:durableId="1536114461">
    <w:abstractNumId w:val="101"/>
  </w:num>
  <w:num w:numId="55" w16cid:durableId="604314853">
    <w:abstractNumId w:val="79"/>
  </w:num>
  <w:num w:numId="56" w16cid:durableId="1860192420">
    <w:abstractNumId w:val="107"/>
  </w:num>
  <w:num w:numId="57" w16cid:durableId="1552766780">
    <w:abstractNumId w:val="108"/>
  </w:num>
  <w:num w:numId="58" w16cid:durableId="1216428310">
    <w:abstractNumId w:val="94"/>
  </w:num>
  <w:num w:numId="59" w16cid:durableId="1206677186">
    <w:abstractNumId w:val="133"/>
  </w:num>
  <w:num w:numId="60" w16cid:durableId="1825392823">
    <w:abstractNumId w:val="88"/>
  </w:num>
  <w:num w:numId="61" w16cid:durableId="1676112032">
    <w:abstractNumId w:val="99"/>
  </w:num>
  <w:num w:numId="62" w16cid:durableId="187572477">
    <w:abstractNumId w:val="103"/>
  </w:num>
  <w:num w:numId="63" w16cid:durableId="945230658">
    <w:abstractNumId w:val="118"/>
  </w:num>
  <w:num w:numId="64" w16cid:durableId="423574563">
    <w:abstractNumId w:val="117"/>
  </w:num>
  <w:num w:numId="65" w16cid:durableId="90275144">
    <w:abstractNumId w:val="77"/>
  </w:num>
  <w:num w:numId="66" w16cid:durableId="907228685">
    <w:abstractNumId w:val="91"/>
  </w:num>
  <w:num w:numId="67" w16cid:durableId="484200440">
    <w:abstractNumId w:val="92"/>
  </w:num>
  <w:num w:numId="68" w16cid:durableId="604272244">
    <w:abstractNumId w:val="116"/>
  </w:num>
  <w:num w:numId="69" w16cid:durableId="431897408">
    <w:abstractNumId w:val="126"/>
  </w:num>
  <w:num w:numId="70" w16cid:durableId="1598948812">
    <w:abstractNumId w:val="96"/>
  </w:num>
  <w:num w:numId="71" w16cid:durableId="578098818">
    <w:abstractNumId w:val="119"/>
  </w:num>
  <w:num w:numId="72" w16cid:durableId="1639603143">
    <w:abstractNumId w:val="130"/>
  </w:num>
  <w:num w:numId="73" w16cid:durableId="562061334">
    <w:abstractNumId w:val="87"/>
  </w:num>
  <w:num w:numId="74" w16cid:durableId="50858024">
    <w:abstractNumId w:val="112"/>
  </w:num>
  <w:num w:numId="75" w16cid:durableId="379979777">
    <w:abstractNumId w:val="95"/>
  </w:num>
  <w:num w:numId="76" w16cid:durableId="178663904">
    <w:abstractNumId w:val="125"/>
  </w:num>
  <w:num w:numId="77" w16cid:durableId="2028829671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1057636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311844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04387142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33351678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8180339">
    <w:abstractNumId w:val="75"/>
  </w:num>
  <w:num w:numId="83" w16cid:durableId="2058433598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140347255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697463164">
    <w:abstractNumId w:val="129"/>
  </w:num>
  <w:num w:numId="86" w16cid:durableId="696347405">
    <w:abstractNumId w:val="102"/>
  </w:num>
  <w:num w:numId="87" w16cid:durableId="1113746021">
    <w:abstractNumId w:val="6"/>
  </w:num>
  <w:num w:numId="88" w16cid:durableId="1533305995">
    <w:abstractNumId w:val="89"/>
  </w:num>
  <w:num w:numId="89" w16cid:durableId="482157844">
    <w:abstractNumId w:val="114"/>
  </w:num>
  <w:num w:numId="90" w16cid:durableId="524368386">
    <w:abstractNumId w:val="113"/>
  </w:num>
  <w:num w:numId="91" w16cid:durableId="383137029">
    <w:abstractNumId w:val="104"/>
  </w:num>
  <w:num w:numId="92" w16cid:durableId="981739196">
    <w:abstractNumId w:val="121"/>
  </w:num>
  <w:num w:numId="93" w16cid:durableId="439758502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39C8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3EE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4CCA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D52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0089"/>
    <w:rsid w:val="00545BEA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5ED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101B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13D9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2CBE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791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091E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60C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29C5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2024-03-15T13:19:00Z</dcterms:created>
  <dcterms:modified xsi:type="dcterms:W3CDTF">2024-03-15T13:20:00Z</dcterms:modified>
</cp:coreProperties>
</file>